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571ACB">
            <w:r>
              <w:t xml:space="preserve">Протокол № </w:t>
            </w:r>
            <w:r w:rsidR="00571ACB">
              <w:t>97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571ACB">
            <w:r w:rsidRPr="00E41367">
              <w:t>«</w:t>
            </w:r>
            <w:r w:rsidR="00571ACB">
              <w:t xml:space="preserve"> 12 </w:t>
            </w:r>
            <w:r w:rsidRPr="00E41367">
              <w:t xml:space="preserve">» </w:t>
            </w:r>
            <w:r w:rsidR="00571ACB">
              <w:t>мая</w:t>
            </w:r>
            <w:r w:rsidRPr="00E41367">
              <w:t xml:space="preserve"> 201</w:t>
            </w:r>
            <w:r w:rsidR="00F77617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571ACB" w:rsidRDefault="006E2F20" w:rsidP="006E2F20">
      <w:pPr>
        <w:pStyle w:val="aa"/>
        <w:tabs>
          <w:tab w:val="left" w:pos="708"/>
        </w:tabs>
        <w:rPr>
          <w:b/>
        </w:rPr>
      </w:pPr>
      <w:r w:rsidRPr="00571ACB">
        <w:rPr>
          <w:b/>
        </w:rPr>
        <w:t xml:space="preserve">№ </w:t>
      </w:r>
      <w:r w:rsidR="00630DD9" w:rsidRPr="00571ACB">
        <w:rPr>
          <w:b/>
        </w:rPr>
        <w:t>136</w:t>
      </w:r>
      <w:r w:rsidRPr="00571ACB">
        <w:rPr>
          <w:b/>
        </w:rPr>
        <w:t>-КС</w:t>
      </w:r>
      <w:r w:rsidR="00D32451" w:rsidRPr="00571ACB">
        <w:rPr>
          <w:b/>
        </w:rPr>
        <w:t>-</w:t>
      </w:r>
      <w:r w:rsidRPr="00571ACB">
        <w:rPr>
          <w:b/>
        </w:rPr>
        <w:t>201</w:t>
      </w:r>
      <w:r w:rsidR="00F77617" w:rsidRPr="00571ACB">
        <w:rPr>
          <w:b/>
        </w:rPr>
        <w:t>5</w:t>
      </w:r>
    </w:p>
    <w:p w:rsidR="006E2F20" w:rsidRPr="00571ACB" w:rsidRDefault="006E2F20" w:rsidP="006E2F20">
      <w:pPr>
        <w:rPr>
          <w:b/>
        </w:rPr>
      </w:pPr>
      <w:r w:rsidRPr="00571ACB">
        <w:rPr>
          <w:b/>
        </w:rPr>
        <w:t>«</w:t>
      </w:r>
      <w:r w:rsidR="00571ACB" w:rsidRPr="00571ACB">
        <w:rPr>
          <w:b/>
        </w:rPr>
        <w:t xml:space="preserve"> 12 </w:t>
      </w:r>
      <w:r w:rsidRPr="00571ACB">
        <w:rPr>
          <w:b/>
        </w:rPr>
        <w:t xml:space="preserve">» </w:t>
      </w:r>
      <w:r w:rsidR="00571ACB" w:rsidRPr="00571ACB">
        <w:rPr>
          <w:b/>
        </w:rPr>
        <w:t>мая</w:t>
      </w:r>
      <w:r w:rsidRPr="00571ACB">
        <w:rPr>
          <w:b/>
        </w:rPr>
        <w:t xml:space="preserve"> 201</w:t>
      </w:r>
      <w:r w:rsidR="00F77617" w:rsidRPr="00571ACB">
        <w:rPr>
          <w:b/>
        </w:rPr>
        <w:t>5</w:t>
      </w:r>
      <w:r w:rsidRPr="00571ACB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proofErr w:type="gramStart"/>
      <w:r w:rsidRPr="00407AC6">
        <w:t xml:space="preserve">ОАО «Славнефть-ЯНОС» приглашает Вас сделать предложение (оферту) на </w:t>
      </w:r>
      <w:r w:rsidR="00D927A4" w:rsidRPr="00241B98">
        <w:rPr>
          <w:b/>
        </w:rPr>
        <w:t>«</w:t>
      </w:r>
      <w:r w:rsidR="00241B98" w:rsidRPr="00241B98">
        <w:rPr>
          <w:b/>
        </w:rPr>
        <w:t xml:space="preserve">Выполнение </w:t>
      </w:r>
      <w:r w:rsidR="00B86BE6">
        <w:rPr>
          <w:b/>
        </w:rPr>
        <w:t>проектно-изыскательских</w:t>
      </w:r>
      <w:r w:rsidR="00241B98" w:rsidRPr="00241B98">
        <w:rPr>
          <w:b/>
        </w:rPr>
        <w:t xml:space="preserve"> работ</w:t>
      </w:r>
      <w:r w:rsidR="00B86BE6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241B98" w:rsidRPr="00241B98">
        <w:rPr>
          <w:b/>
        </w:rPr>
        <w:t xml:space="preserve"> Задани</w:t>
      </w:r>
      <w:r w:rsidR="00587A67">
        <w:rPr>
          <w:b/>
        </w:rPr>
        <w:t>ем</w:t>
      </w:r>
      <w:r w:rsidR="00241B98" w:rsidRPr="00241B98">
        <w:rPr>
          <w:b/>
        </w:rPr>
        <w:t xml:space="preserve"> на проектирование № </w:t>
      </w:r>
      <w:r w:rsidR="00085EB2">
        <w:rPr>
          <w:b/>
        </w:rPr>
        <w:t xml:space="preserve">17-512 «Реконструкция коллектора канализации стоков ЭЛОУ Ду500мм, </w:t>
      </w:r>
      <w:r w:rsidR="00085EB2">
        <w:rPr>
          <w:b/>
          <w:lang w:val="en-US"/>
        </w:rPr>
        <w:t>L</w:t>
      </w:r>
      <w:r w:rsidR="00085EB2">
        <w:rPr>
          <w:b/>
        </w:rPr>
        <w:t xml:space="preserve">=1600м от УНСЩС вдоль а/дороги 11-11 и от </w:t>
      </w:r>
      <w:proofErr w:type="spellStart"/>
      <w:r w:rsidR="00085EB2">
        <w:rPr>
          <w:b/>
        </w:rPr>
        <w:t>промплощадки</w:t>
      </w:r>
      <w:proofErr w:type="spellEnd"/>
      <w:r w:rsidR="00085EB2">
        <w:rPr>
          <w:b/>
        </w:rPr>
        <w:t xml:space="preserve"> завода до очистных сооружений» и Перечнем объектов для ведения авторского надзора</w:t>
      </w:r>
      <w:r w:rsidR="00940048">
        <w:rPr>
          <w:b/>
        </w:rPr>
        <w:t>»</w:t>
      </w:r>
      <w:r w:rsidR="003D63BB">
        <w:rPr>
          <w:b/>
        </w:rPr>
        <w:t>.</w:t>
      </w:r>
      <w:proofErr w:type="gramEnd"/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</w:t>
      </w:r>
      <w:proofErr w:type="spellStart"/>
      <w:r w:rsidRPr="00407AC6">
        <w:t>заключен</w:t>
      </w:r>
      <w:proofErr w:type="spellEnd"/>
      <w:r w:rsidRPr="00407AC6">
        <w:t xml:space="preserve">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D12AAB">
        <w:rPr>
          <w:b/>
        </w:rPr>
        <w:t>31</w:t>
      </w:r>
      <w:r w:rsidRPr="008234DD">
        <w:rPr>
          <w:b/>
        </w:rPr>
        <w:t xml:space="preserve"> </w:t>
      </w:r>
      <w:r w:rsidR="00D12AAB">
        <w:rPr>
          <w:b/>
        </w:rPr>
        <w:t>июля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</w:t>
      </w:r>
      <w:proofErr w:type="spellStart"/>
      <w:r w:rsidR="004D1C32" w:rsidRPr="00407AC6">
        <w:t>скрепленный</w:t>
      </w:r>
      <w:proofErr w:type="spellEnd"/>
      <w:r w:rsidR="004D1C32" w:rsidRPr="00407AC6">
        <w:t xml:space="preserve">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</w:t>
      </w:r>
      <w:proofErr w:type="spellStart"/>
      <w:r w:rsidRPr="00407AC6">
        <w:t>скрепленн</w:t>
      </w:r>
      <w:r>
        <w:t>ый</w:t>
      </w:r>
      <w:proofErr w:type="spellEnd"/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Default="00250AAC" w:rsidP="004D1C32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="00E30FB0" w:rsidRPr="00E164EF">
        <w:t xml:space="preserve"> </w:t>
      </w:r>
      <w:r w:rsidR="008234DD" w:rsidRPr="00407AC6">
        <w:t>(Приложение №</w:t>
      </w:r>
      <w:r w:rsidR="0067384A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7384A">
        <w:t xml:space="preserve">с требованиями п. </w:t>
      </w:r>
      <w:r w:rsidR="00E428D7">
        <w:t>2.1</w:t>
      </w:r>
      <w:r w:rsidR="0067384A">
        <w:t xml:space="preserve"> Приложения №3 к настоящему ПДО</w:t>
      </w:r>
      <w:r w:rsidR="006D4830" w:rsidRPr="006D4830">
        <w:t>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</w:t>
      </w:r>
      <w:proofErr w:type="spellStart"/>
      <w:r w:rsidR="008234DD" w:rsidRPr="00407AC6">
        <w:t>скрепленны</w:t>
      </w:r>
      <w:r w:rsidR="002A608F">
        <w:t>е</w:t>
      </w:r>
      <w:proofErr w:type="spellEnd"/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 xml:space="preserve">Форма </w:t>
      </w:r>
      <w:proofErr w:type="spellStart"/>
      <w:r w:rsidRPr="00737107">
        <w:t>отчета</w:t>
      </w:r>
      <w:proofErr w:type="spellEnd"/>
      <w:r w:rsidRPr="00737107">
        <w:t xml:space="preserve">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</w:t>
      </w:r>
      <w:proofErr w:type="spellStart"/>
      <w:r w:rsidRPr="00407AC6">
        <w:t>скрепленн</w:t>
      </w:r>
      <w:r>
        <w:t>ая</w:t>
      </w:r>
      <w:proofErr w:type="spellEnd"/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</w:t>
      </w:r>
      <w:proofErr w:type="spellStart"/>
      <w:r w:rsidRPr="00407AC6">
        <w:t>скрепленный</w:t>
      </w:r>
      <w:proofErr w:type="spellEnd"/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67384A" w:rsidRPr="00450CAC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</w:t>
      </w:r>
      <w:proofErr w:type="spellStart"/>
      <w:r w:rsidRPr="00AD2451">
        <w:t>скрепленные</w:t>
      </w:r>
      <w:proofErr w:type="spellEnd"/>
      <w:r w:rsidRPr="00AD2451">
        <w:t xml:space="preserve"> печатью организации в редакции Заказчика, в 2 (двух) экземплярах;</w:t>
      </w:r>
    </w:p>
    <w:p w:rsidR="00450CAC" w:rsidRPr="00CD2314" w:rsidRDefault="00450CAC" w:rsidP="00450CAC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lastRenderedPageBreak/>
        <w:t>Обязательства Подрядчика по ведению авторского надзора (Приложение №</w:t>
      </w:r>
      <w:r w:rsidR="00CD2314" w:rsidRPr="00CD2314">
        <w:t xml:space="preserve">7 </w:t>
      </w:r>
      <w:r w:rsidRPr="00CD2314">
        <w:t xml:space="preserve">к договору), подписанные и </w:t>
      </w:r>
      <w:proofErr w:type="spellStart"/>
      <w:r w:rsidRPr="00CD2314">
        <w:t>скрепленные</w:t>
      </w:r>
      <w:proofErr w:type="spellEnd"/>
      <w:r w:rsidRPr="00CD2314">
        <w:t xml:space="preserve"> печатью организации в редакции Заказчика, в 2 (двух) экземплярах;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 xml:space="preserve">о </w:t>
      </w:r>
      <w:proofErr w:type="spellStart"/>
      <w:r>
        <w:t>заключенных</w:t>
      </w:r>
      <w:proofErr w:type="spellEnd"/>
      <w:r>
        <w:t xml:space="preserve">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 xml:space="preserve">и </w:t>
      </w:r>
      <w:proofErr w:type="spellStart"/>
      <w:r>
        <w:t>скрепленная</w:t>
      </w:r>
      <w:proofErr w:type="spellEnd"/>
      <w:r>
        <w:t xml:space="preserve">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B97C39">
        <w:rPr>
          <w:iCs/>
        </w:rPr>
        <w:t>6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BC074F" w:rsidP="008045A2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</w:t>
      </w:r>
      <w:proofErr w:type="spellStart"/>
      <w:r w:rsidRPr="003C60CF">
        <w:t>отчетности</w:t>
      </w:r>
      <w:proofErr w:type="spellEnd"/>
      <w:r w:rsidRPr="003C60CF">
        <w:t xml:space="preserve">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</w:t>
      </w:r>
      <w:proofErr w:type="spellStart"/>
      <w:r w:rsidRPr="003C60CF">
        <w:t>Отчета</w:t>
      </w:r>
      <w:proofErr w:type="spellEnd"/>
      <w:r w:rsidRPr="003C60CF">
        <w:t xml:space="preserve"> о прибылях и убытках» (</w:t>
      </w:r>
      <w:proofErr w:type="gramStart"/>
      <w:r w:rsidRPr="003C60CF">
        <w:t>за</w:t>
      </w:r>
      <w:proofErr w:type="gramEnd"/>
      <w:r w:rsidRPr="003C60CF">
        <w:t xml:space="preserve"> последние 3 года – 2012,2013,2014 гг</w:t>
      </w:r>
      <w:r>
        <w:t>.</w:t>
      </w:r>
      <w:r w:rsidRPr="003C60CF">
        <w:t>)</w:t>
      </w:r>
      <w:r w:rsidR="00497D1A">
        <w:t>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>
        <w:t>Багира</w:t>
      </w:r>
      <w:proofErr w:type="spellEnd"/>
      <w:r>
        <w:t>»;</w:t>
      </w:r>
      <w:r w:rsidR="00DB34AF">
        <w:t xml:space="preserve"> </w:t>
      </w:r>
    </w:p>
    <w:p w:rsidR="00CB49B9" w:rsidRPr="00497D1A" w:rsidRDefault="00CB49B9" w:rsidP="00CB49B9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0E3711" w:rsidRPr="007F27E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СРО;</w:t>
      </w:r>
    </w:p>
    <w:p w:rsidR="007F27EE" w:rsidRPr="007F27EE" w:rsidRDefault="007F27EE" w:rsidP="007F27EE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87799E" w:rsidRPr="00250AAC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«</w:t>
      </w:r>
      <w:r w:rsidR="00571ACB">
        <w:rPr>
          <w:b/>
          <w:bCs/>
        </w:rPr>
        <w:t xml:space="preserve"> 13 </w:t>
      </w:r>
      <w:r w:rsidRPr="000156BF">
        <w:rPr>
          <w:b/>
          <w:bCs/>
        </w:rPr>
        <w:t xml:space="preserve">» </w:t>
      </w:r>
      <w:r w:rsidR="00571ACB">
        <w:rPr>
          <w:b/>
          <w:bCs/>
        </w:rPr>
        <w:t>мая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</w:t>
      </w:r>
      <w:r w:rsidR="00571ACB">
        <w:rPr>
          <w:b/>
          <w:bCs/>
        </w:rPr>
        <w:t>16</w:t>
      </w:r>
      <w:r w:rsidR="00DE5CC2">
        <w:rPr>
          <w:b/>
        </w:rPr>
        <w:t>:</w:t>
      </w:r>
      <w:r w:rsidR="00571ACB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571ACB">
        <w:rPr>
          <w:b/>
          <w:bCs/>
        </w:rPr>
        <w:t xml:space="preserve"> 2</w:t>
      </w:r>
      <w:r w:rsidR="008C2995">
        <w:rPr>
          <w:b/>
          <w:bCs/>
        </w:rPr>
        <w:t>5</w:t>
      </w:r>
      <w:r w:rsidR="00571ACB">
        <w:rPr>
          <w:b/>
          <w:bCs/>
        </w:rPr>
        <w:t xml:space="preserve"> </w:t>
      </w:r>
      <w:r w:rsidR="00DE5CC2">
        <w:rPr>
          <w:b/>
          <w:bCs/>
        </w:rPr>
        <w:t xml:space="preserve">» </w:t>
      </w:r>
      <w:r w:rsidR="00571ACB">
        <w:rPr>
          <w:b/>
          <w:bCs/>
        </w:rPr>
        <w:t>мая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D12AAB">
        <w:rPr>
          <w:b/>
          <w:bCs/>
        </w:rPr>
        <w:t>31</w:t>
      </w:r>
      <w:r w:rsidRPr="000156BF">
        <w:rPr>
          <w:b/>
          <w:bCs/>
        </w:rPr>
        <w:t xml:space="preserve">» </w:t>
      </w:r>
      <w:r w:rsidR="00D12AAB">
        <w:rPr>
          <w:b/>
          <w:bCs/>
        </w:rPr>
        <w:t>июля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</w:t>
      </w:r>
      <w:proofErr w:type="spellStart"/>
      <w:r>
        <w:rPr>
          <w:bCs/>
          <w:u w:val="single"/>
        </w:rPr>
        <w:t>путем</w:t>
      </w:r>
      <w:proofErr w:type="spellEnd"/>
      <w:r>
        <w:rPr>
          <w:bCs/>
          <w:u w:val="single"/>
        </w:rPr>
        <w:t xml:space="preserve">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proofErr w:type="spellStart"/>
      <w:r>
        <w:rPr>
          <w:rFonts w:cs="Arial"/>
          <w:b/>
          <w:szCs w:val="22"/>
        </w:rPr>
        <w:t>размещенными</w:t>
      </w:r>
      <w:proofErr w:type="spellEnd"/>
      <w:r>
        <w:rPr>
          <w:rFonts w:cs="Arial"/>
          <w:b/>
          <w:szCs w:val="22"/>
        </w:rPr>
        <w:t xml:space="preserve"> на </w:t>
      </w:r>
      <w:hyperlink r:id="rId9" w:history="1">
        <w:r w:rsidR="00571ACB" w:rsidRPr="00CF15FD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</w:t>
      </w:r>
      <w:proofErr w:type="spellStart"/>
      <w:r>
        <w:rPr>
          <w:b/>
          <w:u w:val="single"/>
        </w:rPr>
        <w:t>скрепленном</w:t>
      </w:r>
      <w:proofErr w:type="spellEnd"/>
      <w:r>
        <w:rPr>
          <w:b/>
          <w:u w:val="single"/>
        </w:rPr>
        <w:t xml:space="preserve">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630DD9">
        <w:rPr>
          <w:b/>
          <w:u w:val="single"/>
        </w:rPr>
        <w:t>136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 xml:space="preserve">Претендент </w:t>
      </w:r>
      <w:proofErr w:type="spellStart"/>
      <w:r w:rsidRPr="005B4D7E">
        <w:t>передает</w:t>
      </w:r>
      <w:proofErr w:type="spellEnd"/>
      <w:r w:rsidRPr="005B4D7E">
        <w:t xml:space="preserve">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proofErr w:type="gramStart"/>
      <w:r w:rsidRPr="00D254A3">
        <w:t>один</w:t>
      </w:r>
      <w:proofErr w:type="gramEnd"/>
      <w:r w:rsidRPr="00D254A3">
        <w:t xml:space="preserve"> из которых содержит оригиналы документов </w:t>
      </w:r>
    </w:p>
    <w:p w:rsidR="002A7CB5" w:rsidRPr="00D254A3" w:rsidRDefault="00BD0DE3" w:rsidP="002A7CB5">
      <w:pPr>
        <w:ind w:left="720"/>
        <w:jc w:val="both"/>
      </w:pPr>
      <w:r w:rsidRPr="00D254A3">
        <w:t xml:space="preserve">   </w:t>
      </w:r>
      <w:r w:rsidR="002A7CB5" w:rsidRPr="00D254A3">
        <w:t xml:space="preserve">- </w:t>
      </w:r>
      <w:r w:rsidR="00250AAC">
        <w:t xml:space="preserve"> </w:t>
      </w:r>
      <w:r w:rsidR="002A7CB5" w:rsidRPr="00D254A3">
        <w:t>п</w:t>
      </w:r>
      <w:r w:rsidR="000A097C" w:rsidRPr="00D254A3">
        <w:t>риложения №№1, 5, 6</w:t>
      </w:r>
      <w:r w:rsidR="003B0AF8">
        <w:t xml:space="preserve"> </w:t>
      </w:r>
      <w:r w:rsidR="000A097C" w:rsidRPr="00D254A3">
        <w:t xml:space="preserve">к настоящему ПДО, </w:t>
      </w:r>
    </w:p>
    <w:p w:rsidR="005B4D7E" w:rsidRPr="00D254A3" w:rsidRDefault="00425627" w:rsidP="002A7CB5">
      <w:pPr>
        <w:ind w:left="720"/>
        <w:jc w:val="both"/>
      </w:pPr>
      <w:r w:rsidRPr="00D254A3">
        <w:t xml:space="preserve">   - </w:t>
      </w:r>
      <w:r w:rsidR="005B4D7E" w:rsidRPr="00D254A3">
        <w:t>п</w:t>
      </w:r>
      <w:r w:rsidRPr="00D254A3">
        <w:t>исьмо</w:t>
      </w:r>
      <w:r w:rsidR="005B4D7E" w:rsidRPr="00D254A3">
        <w:t xml:space="preserve"> в свободной форме</w:t>
      </w:r>
      <w:r w:rsidRPr="00D254A3">
        <w:t xml:space="preserve">, содержащее </w:t>
      </w:r>
      <w:r w:rsidR="005B4D7E" w:rsidRPr="00D254A3">
        <w:t xml:space="preserve">информацию о </w:t>
      </w:r>
      <w:r w:rsidRPr="00D254A3">
        <w:t>срок</w:t>
      </w:r>
      <w:r w:rsidR="005B4D7E" w:rsidRPr="00D254A3">
        <w:t>ах</w:t>
      </w:r>
      <w:r w:rsidRPr="00D254A3">
        <w:t xml:space="preserve"> выполнения работ по тендеру, условия</w:t>
      </w:r>
      <w:r w:rsidR="005B4D7E" w:rsidRPr="00D254A3">
        <w:t>х</w:t>
      </w:r>
      <w:r w:rsidRPr="00D254A3">
        <w:t xml:space="preserve"> оплаты</w:t>
      </w:r>
      <w:r w:rsidR="00D254A3" w:rsidRPr="00D254A3">
        <w:t xml:space="preserve"> работ</w:t>
      </w:r>
      <w:r w:rsidR="005B4D7E" w:rsidRPr="00D254A3">
        <w:t>;</w:t>
      </w:r>
      <w:r w:rsidR="00250AAC">
        <w:t xml:space="preserve"> </w:t>
      </w:r>
    </w:p>
    <w:p w:rsidR="00425627" w:rsidRDefault="005B4D7E" w:rsidP="002A7CB5">
      <w:pPr>
        <w:ind w:left="720"/>
        <w:jc w:val="both"/>
        <w:rPr>
          <w:rFonts w:cs="Arial"/>
          <w:szCs w:val="22"/>
        </w:rPr>
      </w:pPr>
      <w:r w:rsidRPr="00D254A3"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250AAC" w:rsidRPr="00D254A3" w:rsidRDefault="00250AAC" w:rsidP="002A7CB5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lastRenderedPageBreak/>
        <w:t xml:space="preserve">   - сметы на выполнение работ с указанием всех видов и </w:t>
      </w:r>
      <w:proofErr w:type="spellStart"/>
      <w:r>
        <w:rPr>
          <w:rFonts w:cs="Arial"/>
          <w:szCs w:val="22"/>
        </w:rPr>
        <w:t>объемов</w:t>
      </w:r>
      <w:proofErr w:type="spellEnd"/>
      <w:r>
        <w:rPr>
          <w:rFonts w:cs="Arial"/>
          <w:szCs w:val="22"/>
        </w:rPr>
        <w:t xml:space="preserve"> работ в соответствии с заданием на проектирование и договором,  а также применяемых расценок и </w:t>
      </w:r>
      <w:proofErr w:type="spellStart"/>
      <w:r>
        <w:rPr>
          <w:rFonts w:cs="Arial"/>
          <w:szCs w:val="22"/>
        </w:rPr>
        <w:t>расчетных</w:t>
      </w:r>
      <w:proofErr w:type="spellEnd"/>
      <w:r>
        <w:rPr>
          <w:rFonts w:cs="Arial"/>
          <w:szCs w:val="22"/>
        </w:rPr>
        <w:t xml:space="preserve"> коэффициентов (БЕЗ СТОИМОСТИ);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з</w:t>
      </w:r>
      <w:r w:rsidRPr="00D254A3">
        <w:t xml:space="preserve">аверенная копия финансовой </w:t>
      </w:r>
      <w:proofErr w:type="spellStart"/>
      <w:r w:rsidRPr="00D254A3">
        <w:t>отчетности</w:t>
      </w:r>
      <w:proofErr w:type="spellEnd"/>
      <w:r w:rsidRPr="00D254A3">
        <w:t xml:space="preserve"> </w:t>
      </w:r>
      <w:r w:rsidRPr="00D254A3">
        <w:rPr>
          <w:kern w:val="2"/>
        </w:rPr>
        <w:t xml:space="preserve">«Бухгалтерский баланс» (за 2014 год) и заверенная копия </w:t>
      </w:r>
      <w:r w:rsidRPr="00D254A3">
        <w:t>«</w:t>
      </w:r>
      <w:proofErr w:type="spellStart"/>
      <w:r w:rsidRPr="00D254A3">
        <w:t>Отчета</w:t>
      </w:r>
      <w:proofErr w:type="spellEnd"/>
      <w:r w:rsidRPr="00D254A3">
        <w:t xml:space="preserve"> о прибылях и убытках» (</w:t>
      </w:r>
      <w:proofErr w:type="gramStart"/>
      <w:r w:rsidRPr="00D254A3">
        <w:t>за</w:t>
      </w:r>
      <w:proofErr w:type="gramEnd"/>
      <w:r w:rsidRPr="00D254A3">
        <w:t xml:space="preserve"> последние 3 года – 2012,2013,2014 гг.);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 w:rsidRPr="00D254A3">
        <w:t>Багира</w:t>
      </w:r>
      <w:proofErr w:type="spellEnd"/>
      <w:r w:rsidRPr="00D254A3">
        <w:t>»;</w:t>
      </w:r>
    </w:p>
    <w:p w:rsidR="00D254A3" w:rsidRPr="00497D1A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СРО;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293FD1" w:rsidRDefault="00D22DEF" w:rsidP="002A7CB5">
      <w:pPr>
        <w:ind w:left="720"/>
        <w:jc w:val="both"/>
        <w:rPr>
          <w:color w:val="FF0000"/>
          <w:sz w:val="20"/>
          <w:szCs w:val="20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proofErr w:type="gramStart"/>
      <w:r w:rsidR="000A097C" w:rsidRPr="00324619">
        <w:t>один</w:t>
      </w:r>
      <w:proofErr w:type="gramEnd"/>
      <w:r w:rsidR="000A097C" w:rsidRPr="00324619">
        <w:t xml:space="preserve"> из которых содержит оригиналы документов</w:t>
      </w:r>
      <w:r w:rsidR="002E68E5" w:rsidRPr="00324619">
        <w:t>:</w:t>
      </w:r>
    </w:p>
    <w:p w:rsidR="002E68E5" w:rsidRPr="00324619" w:rsidRDefault="002E68E5" w:rsidP="002E68E5">
      <w:pPr>
        <w:ind w:left="709"/>
        <w:jc w:val="both"/>
      </w:pPr>
      <w:r w:rsidRPr="00324619">
        <w:t>-</w:t>
      </w:r>
      <w:r w:rsidR="000A097C" w:rsidRPr="00324619">
        <w:t xml:space="preserve"> </w:t>
      </w:r>
      <w:r w:rsidRPr="00324619">
        <w:t>п</w:t>
      </w:r>
      <w:r w:rsidR="000A097C" w:rsidRPr="00324619">
        <w:t>риложени</w:t>
      </w:r>
      <w:r w:rsidRPr="00324619">
        <w:t>е</w:t>
      </w:r>
      <w:r w:rsidR="000A097C" w:rsidRPr="00324619">
        <w:t xml:space="preserve"> №2</w:t>
      </w:r>
      <w:r w:rsidRPr="00324619">
        <w:t xml:space="preserve"> к настоящему ПДО</w:t>
      </w:r>
      <w:r w:rsidR="000A097C" w:rsidRPr="00324619">
        <w:t xml:space="preserve">, </w:t>
      </w:r>
    </w:p>
    <w:p w:rsidR="00BD0DE3" w:rsidRPr="00324619" w:rsidRDefault="002E68E5" w:rsidP="002E68E5">
      <w:pPr>
        <w:ind w:left="709"/>
        <w:jc w:val="both"/>
      </w:pPr>
      <w:r w:rsidRPr="00324619">
        <w:t xml:space="preserve">- </w:t>
      </w:r>
      <w:r w:rsidR="00137CF2">
        <w:t>Договор (</w:t>
      </w:r>
      <w:r w:rsidRPr="00324619">
        <w:t>приложение №</w:t>
      </w:r>
      <w:r w:rsidR="000A097C" w:rsidRPr="00324619">
        <w:t>4 к настоящему ПДО</w:t>
      </w:r>
      <w:r w:rsidR="00137CF2">
        <w:t>)</w:t>
      </w:r>
      <w:r w:rsidRPr="00324619">
        <w:t xml:space="preserve"> с </w:t>
      </w:r>
      <w:r w:rsidR="000A097C" w:rsidRPr="00324619">
        <w:t xml:space="preserve"> Приложения</w:t>
      </w:r>
      <w:r w:rsidRPr="00324619">
        <w:t>ми</w:t>
      </w:r>
      <w:r w:rsidR="000A097C" w:rsidRPr="00324619">
        <w:t xml:space="preserve"> №№ 2, 3</w:t>
      </w:r>
      <w:r w:rsidRPr="00324619">
        <w:t xml:space="preserve">, </w:t>
      </w:r>
      <w:r w:rsidR="000628C6">
        <w:t xml:space="preserve">4, 5, </w:t>
      </w:r>
      <w:r w:rsidR="00324619" w:rsidRPr="00324619">
        <w:t>6</w:t>
      </w:r>
      <w:r w:rsidR="000628C6">
        <w:t xml:space="preserve">, 7 </w:t>
      </w:r>
      <w:r w:rsidR="000A097C" w:rsidRPr="00324619">
        <w:t xml:space="preserve">к </w:t>
      </w:r>
      <w:r w:rsidRPr="00324619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proofErr w:type="gramStart"/>
      <w:r w:rsidR="000C2E80" w:rsidRPr="000C2E80">
        <w:rPr>
          <w:rStyle w:val="affb"/>
          <w:i w:val="0"/>
        </w:rPr>
        <w:t>ч</w:t>
      </w:r>
      <w:proofErr w:type="gramEnd"/>
      <w:r w:rsidR="000C2E80" w:rsidRPr="000C2E80">
        <w:rPr>
          <w:rStyle w:val="affb"/>
          <w:i w:val="0"/>
        </w:rPr>
        <w:t xml:space="preserve">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293FD1" w:rsidRDefault="00E428D7" w:rsidP="002E68E5">
      <w:pPr>
        <w:ind w:left="709"/>
        <w:jc w:val="both"/>
        <w:rPr>
          <w:color w:val="FF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571ACB">
        <w:rPr>
          <w:rStyle w:val="afd"/>
          <w:rFonts w:ascii="Times New Roman" w:hAnsi="Times New Roman"/>
          <w:color w:val="auto"/>
          <w:u w:val="none"/>
        </w:rPr>
        <w:t xml:space="preserve"> 2</w:t>
      </w:r>
      <w:r w:rsidR="008C2995">
        <w:rPr>
          <w:rStyle w:val="afd"/>
          <w:rFonts w:ascii="Times New Roman" w:hAnsi="Times New Roman"/>
          <w:color w:val="auto"/>
          <w:u w:val="none"/>
        </w:rPr>
        <w:t>1</w:t>
      </w:r>
      <w:r w:rsidR="00571ACB">
        <w:rPr>
          <w:rStyle w:val="afd"/>
          <w:rFonts w:ascii="Times New Roman" w:hAnsi="Times New Roman"/>
          <w:color w:val="auto"/>
          <w:u w:val="none"/>
        </w:rPr>
        <w:t xml:space="preserve">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571ACB">
        <w:rPr>
          <w:rStyle w:val="afd"/>
          <w:rFonts w:ascii="Times New Roman" w:hAnsi="Times New Roman"/>
          <w:color w:val="auto"/>
          <w:u w:val="none"/>
        </w:rPr>
        <w:t>мая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</w:t>
      </w:r>
      <w:proofErr w:type="spellStart"/>
      <w:r>
        <w:rPr>
          <w:rStyle w:val="afd"/>
          <w:rFonts w:ascii="Times New Roman" w:hAnsi="Times New Roman"/>
          <w:color w:val="auto"/>
          <w:u w:val="none"/>
        </w:rPr>
        <w:t>доведен</w:t>
      </w:r>
      <w:proofErr w:type="spellEnd"/>
      <w:r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571ACB" w:rsidRPr="003C2050" w:rsidRDefault="00571ACB" w:rsidP="00571ACB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571ACB" w:rsidRPr="00953150" w:rsidRDefault="00571ACB" w:rsidP="00571ACB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 отдела закупки услуг </w:t>
      </w: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 </w:t>
      </w:r>
    </w:p>
    <w:p w:rsidR="00571ACB" w:rsidRPr="00953150" w:rsidRDefault="00571ACB" w:rsidP="00571ACB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Касьянов </w:t>
      </w:r>
      <w:proofErr w:type="spellStart"/>
      <w:r>
        <w:rPr>
          <w:bCs/>
          <w:color w:val="000000"/>
          <w:szCs w:val="16"/>
        </w:rPr>
        <w:t>Артем</w:t>
      </w:r>
      <w:proofErr w:type="spellEnd"/>
      <w:r>
        <w:rPr>
          <w:bCs/>
          <w:color w:val="000000"/>
          <w:szCs w:val="16"/>
        </w:rPr>
        <w:t xml:space="preserve"> Эдуардович</w:t>
      </w:r>
    </w:p>
    <w:p w:rsidR="00571ACB" w:rsidRPr="00E17FDB" w:rsidRDefault="00571ACB" w:rsidP="00571ACB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571ACB" w:rsidRPr="00522D36" w:rsidRDefault="00571ACB" w:rsidP="00571ACB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10" w:history="1">
        <w:r w:rsidRPr="009C4C6F">
          <w:rPr>
            <w:rStyle w:val="afd"/>
            <w:lang w:val="en-US"/>
          </w:rPr>
          <w:t>KasianovAE@yanos.slavneft.ru</w:t>
        </w:r>
      </w:hyperlink>
    </w:p>
    <w:p w:rsidR="00571ACB" w:rsidRPr="00762B55" w:rsidRDefault="00571ACB" w:rsidP="00571ACB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571ACB" w:rsidRPr="001B7FFC" w:rsidRDefault="00571ACB" w:rsidP="00571ACB">
      <w:pPr>
        <w:spacing w:before="60"/>
        <w:jc w:val="both"/>
      </w:pPr>
      <w:r w:rsidRPr="001B7FFC">
        <w:t>Ведущий специалист Тендерного комитета ОАО «Славнефть-ЯНОС»</w:t>
      </w:r>
    </w:p>
    <w:p w:rsidR="00571ACB" w:rsidRPr="001B7FFC" w:rsidRDefault="00571ACB" w:rsidP="00571ACB">
      <w:pPr>
        <w:jc w:val="both"/>
      </w:pPr>
      <w:r w:rsidRPr="001B7FFC">
        <w:t>Кузьменков Сергей Викторович.</w:t>
      </w:r>
    </w:p>
    <w:p w:rsidR="00571ACB" w:rsidRPr="001B7FFC" w:rsidRDefault="00571ACB" w:rsidP="00571ACB">
      <w:pPr>
        <w:jc w:val="both"/>
      </w:pPr>
      <w:r w:rsidRPr="001B7FFC">
        <w:t xml:space="preserve">Контактные данные: телефон: (4852) 49-81-14, факс: (4852) 49-93-00, </w:t>
      </w:r>
    </w:p>
    <w:p w:rsidR="00571ACB" w:rsidRPr="001B7FFC" w:rsidRDefault="00571ACB" w:rsidP="00571ACB">
      <w:pPr>
        <w:spacing w:after="120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571ACB" w:rsidRPr="00CF15FD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spellStart"/>
      <w:proofErr w:type="gramStart"/>
      <w:r>
        <w:rPr>
          <w:b/>
          <w:bCs/>
        </w:rPr>
        <w:t>несет</w:t>
      </w:r>
      <w:proofErr w:type="spellEnd"/>
      <w:r>
        <w:rPr>
          <w:b/>
          <w:bCs/>
        </w:rPr>
        <w:t xml:space="preserve">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571ACB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571ACB" w:rsidRPr="00CF15FD">
          <w:rPr>
            <w:rStyle w:val="afd"/>
            <w:lang w:val="en-US"/>
          </w:rPr>
          <w:t>hotline</w:t>
        </w:r>
        <w:r w:rsidR="00571ACB" w:rsidRPr="00CF15FD">
          <w:rPr>
            <w:rStyle w:val="afd"/>
          </w:rPr>
          <w:t>@</w:t>
        </w:r>
        <w:proofErr w:type="spellStart"/>
        <w:r w:rsidR="00571ACB" w:rsidRPr="00CF15FD">
          <w:rPr>
            <w:rStyle w:val="afd"/>
            <w:lang w:val="en-US"/>
          </w:rPr>
          <w:t>yanos</w:t>
        </w:r>
        <w:proofErr w:type="spellEnd"/>
        <w:r w:rsidR="00571ACB" w:rsidRPr="00CF15FD">
          <w:rPr>
            <w:rStyle w:val="afd"/>
          </w:rPr>
          <w:t>.</w:t>
        </w:r>
        <w:proofErr w:type="spellStart"/>
        <w:r w:rsidR="00571ACB" w:rsidRPr="00CF15FD">
          <w:rPr>
            <w:rStyle w:val="afd"/>
            <w:lang w:val="en-US"/>
          </w:rPr>
          <w:t>slavneft</w:t>
        </w:r>
        <w:proofErr w:type="spellEnd"/>
        <w:r w:rsidR="00571ACB" w:rsidRPr="00CF15FD">
          <w:rPr>
            <w:rStyle w:val="afd"/>
          </w:rPr>
          <w:t>.</w:t>
        </w:r>
        <w:proofErr w:type="spellStart"/>
        <w:r w:rsidR="00571ACB" w:rsidRPr="00CF15FD">
          <w:rPr>
            <w:rStyle w:val="afd"/>
            <w:lang w:val="en-US"/>
          </w:rPr>
          <w:t>ru</w:t>
        </w:r>
        <w:proofErr w:type="spellEnd"/>
      </w:hyperlink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  <w:bookmarkStart w:id="0" w:name="_GoBack"/>
      <w:bookmarkEnd w:id="0"/>
    </w:p>
    <w:sectPr w:rsidR="00F05ABC" w:rsidSect="007A7FAA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1ACB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7FAA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047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2995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1D52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asianovAE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8C4AD-F0A4-4A05-80D1-6C4CEF076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2898</TotalTime>
  <Pages>4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11325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876</cp:revision>
  <cp:lastPrinted>2015-05-13T07:17:00Z</cp:lastPrinted>
  <dcterms:created xsi:type="dcterms:W3CDTF">2013-10-24T05:23:00Z</dcterms:created>
  <dcterms:modified xsi:type="dcterms:W3CDTF">2015-05-13T07:20:00Z</dcterms:modified>
</cp:coreProperties>
</file>